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w których Wykonawca/konsorcjant/podmiot udostępniający</w:t>
      </w:r>
    </w:p>
    <w:p w14:paraId="569116BD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4EEEA571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3424DA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424DA">
        <w:rPr>
          <w:rFonts w:ascii="Tahoma" w:hAnsi="Tahoma" w:cs="Tahoma"/>
          <w:b/>
          <w:bCs/>
          <w:color w:val="000000"/>
        </w:rPr>
        <w:t>Budowa Punktu Selektywnego Zbierania Odpadów Komunalnych” – etap 1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6A19FC39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3424DA">
        <w:rPr>
          <w:rFonts w:ascii="Tahoma" w:eastAsia="Lucida Sans Unicode" w:hAnsi="Tahoma" w:cs="Tahoma"/>
          <w:b/>
          <w:bCs/>
          <w:kern w:val="3"/>
          <w:lang w:eastAsia="zh-CN"/>
        </w:rPr>
        <w:t>pk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81BC9">
        <w:rPr>
          <w:rFonts w:ascii="Tahoma" w:eastAsia="Lucida Sans Unicode" w:hAnsi="Tahoma" w:cs="Tahoma"/>
          <w:b/>
          <w:bCs/>
          <w:kern w:val="3"/>
          <w:lang w:eastAsia="zh-CN"/>
        </w:rPr>
        <w:t xml:space="preserve">a) 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</w:t>
      </w:r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7D310BD4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D81BC9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a) 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rozdziału III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506E6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7DF85" w14:textId="77777777" w:rsidR="003B4854" w:rsidRDefault="003B4854" w:rsidP="00DA5839">
      <w:r>
        <w:separator/>
      </w:r>
    </w:p>
  </w:endnote>
  <w:endnote w:type="continuationSeparator" w:id="0">
    <w:p w14:paraId="6D73E983" w14:textId="77777777" w:rsidR="003B4854" w:rsidRDefault="003B485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7BE06" w14:textId="77777777" w:rsidR="003B4854" w:rsidRDefault="003B4854" w:rsidP="00DA5839">
      <w:r>
        <w:separator/>
      </w:r>
    </w:p>
  </w:footnote>
  <w:footnote w:type="continuationSeparator" w:id="0">
    <w:p w14:paraId="4FF11284" w14:textId="77777777" w:rsidR="003B4854" w:rsidRDefault="003B485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2C1F" w14:textId="08492385" w:rsidR="00506E6F" w:rsidRDefault="00506E6F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2D56DF1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20A5B">
      <w:rPr>
        <w:rFonts w:ascii="Tahoma" w:hAnsi="Tahoma" w:cs="Tahoma"/>
      </w:rPr>
      <w:t>1</w:t>
    </w:r>
    <w:r w:rsidR="003424DA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0219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6A02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4DA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854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6E6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A5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28C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1BC9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078"/>
    <w:rsid w:val="00DB2E17"/>
    <w:rsid w:val="00DB47E7"/>
    <w:rsid w:val="00DB4ADA"/>
    <w:rsid w:val="00DB540C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4BCA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2BE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8329E"/>
    <w:rsid w:val="002B0099"/>
    <w:rsid w:val="00364815"/>
    <w:rsid w:val="00371E3F"/>
    <w:rsid w:val="003953B7"/>
    <w:rsid w:val="003F2155"/>
    <w:rsid w:val="0043016B"/>
    <w:rsid w:val="004906D2"/>
    <w:rsid w:val="004941CD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575F3"/>
    <w:rsid w:val="007C5C20"/>
    <w:rsid w:val="007E3D34"/>
    <w:rsid w:val="00806F37"/>
    <w:rsid w:val="008279CB"/>
    <w:rsid w:val="008663D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226D0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2022-09-15T09:19:00Z</dcterms:modified>
</cp:coreProperties>
</file>